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D5EDA3B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1A3FDB">
        <w:rPr>
          <w:rFonts w:ascii="Garamond" w:hAnsi="Garamond"/>
          <w:sz w:val="24"/>
          <w:szCs w:val="24"/>
        </w:rPr>
        <w:t>54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25F039B8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A3FDB" w:rsidRPr="000434F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https://zakazky.zcu.cz/contract_display_6488.html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9836A10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466B3">
        <w:rPr>
          <w:rFonts w:ascii="Garamond" w:hAnsi="Garamond" w:cs="Arial"/>
          <w:b/>
          <w:sz w:val="22"/>
          <w:szCs w:val="22"/>
        </w:rPr>
        <w:t>2</w:t>
      </w:r>
      <w:r w:rsidR="001A3FDB">
        <w:rPr>
          <w:rFonts w:ascii="Garamond" w:hAnsi="Garamond" w:cs="Arial"/>
          <w:b/>
          <w:sz w:val="22"/>
          <w:szCs w:val="22"/>
        </w:rPr>
        <w:t>0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4F4288">
        <w:rPr>
          <w:rFonts w:ascii="Garamond" w:hAnsi="Garamond" w:cs="Arial"/>
          <w:b/>
          <w:sz w:val="22"/>
          <w:szCs w:val="22"/>
        </w:rPr>
        <w:t>1</w:t>
      </w:r>
      <w:r w:rsidR="001A3FDB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7667CF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prezentéry,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>(dále jen „výrobky“), dospěl k závěru, že evropskou, resp. vnitrostátní legislativou (zejm. zák. č. 406/2000 Sb., o hospodaření s energií a vyhl.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Certified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Energy star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Energy star a TCO Certified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r w:rsidRPr="008C5827">
        <w:rPr>
          <w:rFonts w:ascii="Garamond" w:hAnsi="Garamond"/>
          <w:sz w:val="22"/>
          <w:szCs w:val="22"/>
        </w:rPr>
        <w:t>Energy star</w:t>
      </w:r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Energy star</w:t>
      </w:r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495A2" w14:textId="77777777" w:rsidR="00581745" w:rsidRDefault="00581745" w:rsidP="00795AAC">
      <w:r>
        <w:separator/>
      </w:r>
    </w:p>
  </w:endnote>
  <w:endnote w:type="continuationSeparator" w:id="0">
    <w:p w14:paraId="412B46C3" w14:textId="77777777" w:rsidR="00581745" w:rsidRDefault="0058174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AA542" w14:textId="77777777" w:rsidR="00581745" w:rsidRDefault="00581745" w:rsidP="00795AAC">
      <w:r>
        <w:separator/>
      </w:r>
    </w:p>
  </w:footnote>
  <w:footnote w:type="continuationSeparator" w:id="0">
    <w:p w14:paraId="6D360199" w14:textId="77777777" w:rsidR="00581745" w:rsidRDefault="0058174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45C7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3FDB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334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466B3"/>
    <w:rsid w:val="0055137A"/>
    <w:rsid w:val="00560E5B"/>
    <w:rsid w:val="00571557"/>
    <w:rsid w:val="005748F7"/>
    <w:rsid w:val="005759CC"/>
    <w:rsid w:val="00575D52"/>
    <w:rsid w:val="00581745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667CF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8F604B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553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88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JEM6GVRlE8oo+3Jq/TPxdi4W7kWcBnCMN2sJoKlsB8U=</DigestValue>
    </Reference>
    <Reference Type="http://www.w3.org/2000/09/xmldsig#Object" URI="#idOfficeObject">
      <DigestMethod Algorithm="http://www.w3.org/2001/04/xmlenc#sha256"/>
      <DigestValue>jZ4mL2aog48AWPZ2NDWe8ceFDRsRS3/l+NEUpH+k28w=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HhvaOu8EhBS4FO2PmjqcIXTCoVVm++N/H+UUGkMIN3w=</DigestValue>
    </Reference>
  </SignedInfo>
  <SignatureValue>FbR0pq/xEvQziguKehB5tzMk9AdkG+xx9hoSjzMLIwiSlElWMyqAIsN8+wB6Sa1AuAzVgS5DP4wq
TlHGY28XfyXafDQRMUPwL1O4f+DZ0xChCWFp1iwAUlJUT4YE81y/ZtZlQHWhhofuajLIgrzeEWoW
iTErGzjoPOdAOYqi6r6YH+HRZ/jb03GSarzGs72B27gaafTdD1SzKdE5EWmouj9a0muXykZuNSB/
W6RFgcc3r5zAfO/7fP4/FvImblbPi7MM503hunNh2HEPUWUHBhl26Gr2fzFaEXF2ID3y77pKSWMz
DcKYEeezG84wLf+WR5EsOou1/ATChb9XRO3IGw==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7+EVbaGHl0MrHMBQKHoDBTETGv68tun8m+UOGS5b+qo=</DigestValue>
      </Reference>
      <Reference URI="/word/document.xml?ContentType=application/vnd.openxmlformats-officedocument.wordprocessingml.document.main+xml">
        <DigestMethod Algorithm="http://www.w3.org/2001/04/xmlenc#sha256"/>
        <DigestValue>zecuiIp3TrZbyHEKka0dI94UpgSNCw58yiDNiUPwzNA=</DigestValue>
      </Reference>
      <Reference URI="/word/endnotes.xml?ContentType=application/vnd.openxmlformats-officedocument.wordprocessingml.endnotes+xml">
        <DigestMethod Algorithm="http://www.w3.org/2001/04/xmlenc#sha256"/>
        <DigestValue>TO3pAtfkgNgfZGT7cQ/QfM8jGygXcERM4yG2NVqElbI=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4tWgDUIOT56dO72GZUuayeGXYtk0FCa8Wll8raEM/aI=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vGN0vSLqt0jx02V/M6S+/BIrJ4jqkMnqxrApIfRVY7s=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2023-12-05T09:11:06Z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2023-12-05T09:11:06Z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2253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51</cp:revision>
  <cp:lastPrinted>2018-08-08T13:48:00Z</cp:lastPrinted>
  <dcterms:created xsi:type="dcterms:W3CDTF">2022-05-19T08:18:00Z</dcterms:created>
  <dcterms:modified xsi:type="dcterms:W3CDTF">2023-12-05T09:11:00Z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